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75F3" w:rsidRPr="00B22A31" w:rsidRDefault="00997FFD" w:rsidP="00E275F3">
      <w:pPr>
        <w:pStyle w:val="a3"/>
        <w:rPr>
          <w:b/>
          <w:bCs/>
        </w:rPr>
      </w:pPr>
      <w:r>
        <w:rPr>
          <w:b/>
          <w:bCs/>
        </w:rPr>
        <w:t xml:space="preserve">             </w:t>
      </w:r>
      <w:r w:rsidR="00E275F3" w:rsidRPr="00B22A31">
        <w:rPr>
          <w:b/>
          <w:bCs/>
        </w:rPr>
        <w:t xml:space="preserve">АДМИНИСТРАЦИЯ БАЛМАНСКОГО СЕЛЬСОВЕТА </w:t>
      </w:r>
    </w:p>
    <w:p w:rsidR="00E275F3" w:rsidRPr="00B22A31" w:rsidRDefault="00E275F3" w:rsidP="00E275F3">
      <w:pPr>
        <w:pStyle w:val="a3"/>
        <w:jc w:val="center"/>
        <w:rPr>
          <w:b/>
          <w:bCs/>
        </w:rPr>
      </w:pPr>
      <w:r w:rsidRPr="00B22A31">
        <w:rPr>
          <w:b/>
          <w:bCs/>
        </w:rPr>
        <w:t>КУЙБЫШЕВСКОГО РАЙОНА НОВОСИБИРСКОЙ ОБЛАСТИ</w:t>
      </w:r>
    </w:p>
    <w:p w:rsidR="00E275F3" w:rsidRPr="00B22A31" w:rsidRDefault="00E275F3" w:rsidP="00E275F3">
      <w:pPr>
        <w:pStyle w:val="a3"/>
        <w:jc w:val="center"/>
        <w:rPr>
          <w:b/>
          <w:bCs/>
        </w:rPr>
      </w:pPr>
    </w:p>
    <w:p w:rsidR="00E275F3" w:rsidRPr="00B22A31" w:rsidRDefault="00E275F3" w:rsidP="00E275F3">
      <w:pPr>
        <w:pStyle w:val="a3"/>
        <w:rPr>
          <w:b/>
        </w:rPr>
      </w:pPr>
      <w:r>
        <w:rPr>
          <w:b/>
        </w:rPr>
        <w:t xml:space="preserve">                                          </w:t>
      </w:r>
      <w:r w:rsidRPr="00B22A31">
        <w:rPr>
          <w:b/>
        </w:rPr>
        <w:t>ПОСТАНОВЛЕНИЕ</w:t>
      </w:r>
    </w:p>
    <w:p w:rsidR="00E275F3" w:rsidRPr="001D26A8" w:rsidRDefault="00E275F3" w:rsidP="00E275F3">
      <w:pPr>
        <w:pStyle w:val="a3"/>
        <w:jc w:val="left"/>
        <w:rPr>
          <w:b/>
        </w:rPr>
      </w:pPr>
      <w:r w:rsidRPr="001D26A8">
        <w:rPr>
          <w:b/>
        </w:rPr>
        <w:t xml:space="preserve">                                                                  </w:t>
      </w:r>
      <w:r>
        <w:rPr>
          <w:b/>
        </w:rPr>
        <w:t xml:space="preserve">              </w:t>
      </w:r>
      <w:r w:rsidRPr="001D26A8">
        <w:rPr>
          <w:b/>
        </w:rPr>
        <w:t xml:space="preserve">   </w:t>
      </w:r>
    </w:p>
    <w:p w:rsidR="00E275F3" w:rsidRDefault="00E275F3" w:rsidP="00E275F3">
      <w:pPr>
        <w:autoSpaceDE w:val="0"/>
        <w:autoSpaceDN w:val="0"/>
      </w:pPr>
      <w:r>
        <w:rPr>
          <w:bCs/>
          <w:szCs w:val="28"/>
        </w:rPr>
        <w:t xml:space="preserve">                 </w:t>
      </w:r>
      <w:r w:rsidR="003713DD">
        <w:rPr>
          <w:bCs/>
          <w:szCs w:val="28"/>
        </w:rPr>
        <w:t xml:space="preserve"> </w:t>
      </w:r>
      <w:r w:rsidR="00422FE0">
        <w:rPr>
          <w:bCs/>
          <w:szCs w:val="28"/>
        </w:rPr>
        <w:t xml:space="preserve">   </w:t>
      </w:r>
      <w:r w:rsidR="008439B5">
        <w:rPr>
          <w:bCs/>
          <w:szCs w:val="28"/>
        </w:rPr>
        <w:t xml:space="preserve"> </w:t>
      </w:r>
      <w:r w:rsidR="007C0722">
        <w:rPr>
          <w:bCs/>
          <w:szCs w:val="28"/>
        </w:rPr>
        <w:t xml:space="preserve">                           08.04.2021</w:t>
      </w:r>
      <w:r>
        <w:rPr>
          <w:bCs/>
          <w:szCs w:val="28"/>
        </w:rPr>
        <w:t xml:space="preserve">  г.  </w:t>
      </w:r>
      <w:r w:rsidRPr="00410FD6">
        <w:t>№</w:t>
      </w:r>
      <w:r w:rsidR="007C0722">
        <w:t xml:space="preserve"> 21</w:t>
      </w:r>
      <w:r w:rsidRPr="00410FD6">
        <w:t xml:space="preserve"> </w:t>
      </w:r>
    </w:p>
    <w:p w:rsidR="00E275F3" w:rsidRDefault="00E275F3" w:rsidP="00E275F3">
      <w:pPr>
        <w:pStyle w:val="a3"/>
        <w:jc w:val="left"/>
        <w:rPr>
          <w:b/>
        </w:rPr>
      </w:pPr>
      <w:r w:rsidRPr="001D26A8">
        <w:t xml:space="preserve">  </w:t>
      </w:r>
      <w:r>
        <w:t xml:space="preserve">                                                      с. </w:t>
      </w:r>
      <w:proofErr w:type="spellStart"/>
      <w:r>
        <w:t>Балман</w:t>
      </w:r>
      <w:proofErr w:type="spellEnd"/>
      <w:r w:rsidRPr="001D26A8">
        <w:rPr>
          <w:b/>
        </w:rPr>
        <w:t xml:space="preserve"> </w:t>
      </w:r>
    </w:p>
    <w:p w:rsidR="003713DD" w:rsidRPr="003713DD" w:rsidRDefault="00997FFD" w:rsidP="00997FFD">
      <w:pPr>
        <w:rPr>
          <w:szCs w:val="28"/>
        </w:rPr>
      </w:pPr>
      <w:r>
        <w:t xml:space="preserve">      </w:t>
      </w:r>
      <w:r w:rsidR="00E275F3" w:rsidRPr="000927EE">
        <w:rPr>
          <w:szCs w:val="28"/>
        </w:rPr>
        <w:t xml:space="preserve">О внесении изменений в постановление администрации </w:t>
      </w:r>
      <w:proofErr w:type="spellStart"/>
      <w:r w:rsidR="00E275F3" w:rsidRPr="000927EE">
        <w:rPr>
          <w:szCs w:val="28"/>
        </w:rPr>
        <w:t>Балманского</w:t>
      </w:r>
      <w:proofErr w:type="spellEnd"/>
      <w:r w:rsidR="00E275F3" w:rsidRPr="000927EE">
        <w:rPr>
          <w:szCs w:val="28"/>
        </w:rPr>
        <w:t xml:space="preserve"> сельсовета Куйбышевского района Новосибирской области </w:t>
      </w:r>
      <w:r w:rsidR="00E275F3">
        <w:rPr>
          <w:szCs w:val="28"/>
        </w:rPr>
        <w:t>от</w:t>
      </w:r>
      <w:r w:rsidR="00944933">
        <w:rPr>
          <w:szCs w:val="28"/>
        </w:rPr>
        <w:t xml:space="preserve"> 06.07.2017 № 47</w:t>
      </w:r>
      <w:r w:rsidR="00BD6C87">
        <w:rPr>
          <w:szCs w:val="28"/>
        </w:rPr>
        <w:t xml:space="preserve"> </w:t>
      </w:r>
      <w:r w:rsidR="00E275F3" w:rsidRPr="000927EE">
        <w:rPr>
          <w:szCs w:val="28"/>
        </w:rPr>
        <w:t>«</w:t>
      </w:r>
      <w:r w:rsidR="00944933">
        <w:t>Об утверждении Административного регламента предоставления муниципальной услуги «Выдача разрешений на проведение земляных работ</w:t>
      </w:r>
      <w:r w:rsidR="003713DD">
        <w:rPr>
          <w:bCs/>
          <w:szCs w:val="28"/>
        </w:rPr>
        <w:t>»</w:t>
      </w:r>
    </w:p>
    <w:p w:rsidR="002974CB" w:rsidRPr="00BD6C87" w:rsidRDefault="002974CB" w:rsidP="003713DD">
      <w:pPr>
        <w:rPr>
          <w:bCs/>
        </w:rPr>
      </w:pPr>
    </w:p>
    <w:p w:rsidR="00E275F3" w:rsidRDefault="00997FFD" w:rsidP="00E275F3">
      <w:pPr>
        <w:autoSpaceDE w:val="0"/>
        <w:autoSpaceDN w:val="0"/>
        <w:jc w:val="both"/>
      </w:pPr>
      <w:r>
        <w:rPr>
          <w:bCs/>
        </w:rPr>
        <w:t xml:space="preserve">  </w:t>
      </w:r>
      <w:r w:rsidR="00E275F3">
        <w:rPr>
          <w:szCs w:val="28"/>
        </w:rPr>
        <w:t xml:space="preserve">В целях приведения муниципальных правовых актов в соответствие с действующим законодательством,  </w:t>
      </w:r>
      <w:r w:rsidR="00E275F3">
        <w:t xml:space="preserve">администрация </w:t>
      </w:r>
      <w:proofErr w:type="spellStart"/>
      <w:r w:rsidR="00E275F3">
        <w:t>Балманского</w:t>
      </w:r>
      <w:proofErr w:type="spellEnd"/>
      <w:r w:rsidR="00E275F3">
        <w:t xml:space="preserve"> сельсовета Куйбышевского района Новосибирской области </w:t>
      </w:r>
    </w:p>
    <w:p w:rsidR="00E275F3" w:rsidRDefault="00E275F3" w:rsidP="00E275F3">
      <w:pPr>
        <w:autoSpaceDE w:val="0"/>
        <w:autoSpaceDN w:val="0"/>
        <w:jc w:val="both"/>
      </w:pPr>
      <w:r>
        <w:t xml:space="preserve">ПОСТАНОВЛЯЕТ: </w:t>
      </w:r>
    </w:p>
    <w:p w:rsidR="00E275F3" w:rsidRDefault="00E275F3" w:rsidP="003713DD">
      <w:pPr>
        <w:jc w:val="both"/>
        <w:rPr>
          <w:szCs w:val="28"/>
        </w:rPr>
      </w:pPr>
      <w:r>
        <w:t xml:space="preserve">1.Внести в административный регламент, утвержденный </w:t>
      </w:r>
      <w:r>
        <w:rPr>
          <w:szCs w:val="28"/>
        </w:rPr>
        <w:t xml:space="preserve">постановлением администрации </w:t>
      </w:r>
      <w:proofErr w:type="spellStart"/>
      <w:r>
        <w:rPr>
          <w:szCs w:val="28"/>
        </w:rPr>
        <w:t>Балманского</w:t>
      </w:r>
      <w:proofErr w:type="spellEnd"/>
      <w:r>
        <w:rPr>
          <w:szCs w:val="28"/>
        </w:rPr>
        <w:t xml:space="preserve"> сельсовета Куйбышевского ра</w:t>
      </w:r>
      <w:r w:rsidR="003713DD">
        <w:rPr>
          <w:szCs w:val="28"/>
        </w:rPr>
        <w:t>йон</w:t>
      </w:r>
      <w:r w:rsidR="00944933">
        <w:rPr>
          <w:szCs w:val="28"/>
        </w:rPr>
        <w:t>а Новосибирской области от 06.07.2017 № 47</w:t>
      </w:r>
      <w:r>
        <w:rPr>
          <w:szCs w:val="28"/>
        </w:rPr>
        <w:t xml:space="preserve"> </w:t>
      </w:r>
      <w:r w:rsidRPr="000927EE">
        <w:rPr>
          <w:b/>
          <w:szCs w:val="28"/>
        </w:rPr>
        <w:t>«</w:t>
      </w:r>
      <w:r w:rsidR="00944933">
        <w:t>Об утверждении Административного регламента предоставления муниципальной услуги «Выдача разрешений на проведение земляных работ</w:t>
      </w:r>
      <w:r w:rsidRPr="004310D5">
        <w:rPr>
          <w:bCs/>
        </w:rPr>
        <w:t>»</w:t>
      </w:r>
      <w:r w:rsidRPr="00B33322">
        <w:rPr>
          <w:szCs w:val="28"/>
        </w:rPr>
        <w:t>,</w:t>
      </w:r>
      <w:r>
        <w:rPr>
          <w:szCs w:val="28"/>
        </w:rPr>
        <w:t xml:space="preserve"> следующие изменения:</w:t>
      </w:r>
    </w:p>
    <w:p w:rsidR="00422FE0" w:rsidRDefault="00422FE0" w:rsidP="00422FE0">
      <w:pPr>
        <w:jc w:val="both"/>
        <w:rPr>
          <w:bCs/>
        </w:rPr>
      </w:pPr>
      <w:r w:rsidRPr="00C369F9">
        <w:rPr>
          <w:bCs/>
        </w:rPr>
        <w:t xml:space="preserve">1.1.Пункт </w:t>
      </w:r>
      <w:r w:rsidR="007C0722">
        <w:rPr>
          <w:bCs/>
        </w:rPr>
        <w:t>2.7</w:t>
      </w:r>
      <w:r w:rsidRPr="00C369F9">
        <w:rPr>
          <w:bCs/>
        </w:rPr>
        <w:t>. регламента</w:t>
      </w:r>
      <w:r w:rsidR="00997FFD" w:rsidRPr="00997FFD">
        <w:rPr>
          <w:bCs/>
        </w:rPr>
        <w:t xml:space="preserve"> </w:t>
      </w:r>
      <w:r w:rsidR="007C0722">
        <w:rPr>
          <w:bCs/>
        </w:rPr>
        <w:t>дополнить абзацем следующего  содержания</w:t>
      </w:r>
      <w:r w:rsidRPr="00C369F9">
        <w:rPr>
          <w:bCs/>
        </w:rPr>
        <w:t>:</w:t>
      </w:r>
    </w:p>
    <w:p w:rsidR="007C0722" w:rsidRPr="00E94B53" w:rsidRDefault="007C0722" w:rsidP="007C0722">
      <w:pPr>
        <w:jc w:val="both"/>
        <w:rPr>
          <w:szCs w:val="28"/>
        </w:rPr>
      </w:pPr>
      <w:proofErr w:type="gramStart"/>
      <w:r>
        <w:rPr>
          <w:bCs/>
          <w:szCs w:val="28"/>
        </w:rPr>
        <w:t>«-</w:t>
      </w:r>
      <w:r w:rsidRPr="007C0722">
        <w:rPr>
          <w:szCs w:val="28"/>
        </w:rPr>
        <w:t xml:space="preserve"> </w:t>
      </w:r>
      <w:r w:rsidRPr="00E94B53">
        <w:rPr>
          <w:szCs w:val="28"/>
        </w:rPr>
        <w:t xml:space="preserve">предоставления на бумажном носителе документов и информации, электронные образы которых ранее были заверены в соответствии с </w:t>
      </w:r>
      <w:hyperlink r:id="rId6" w:anchor="Par564" w:tooltip="7.2) создание заверенных усиленной квалифицированной подписью уполномоченного должностного лица многофункционального центра электронных дубликатов документов и информации (преобразование в электронную форму документов и информации на бумажном носителе с с" w:history="1">
        <w:r w:rsidRPr="007C0722">
          <w:rPr>
            <w:rStyle w:val="a7"/>
            <w:color w:val="auto"/>
            <w:szCs w:val="28"/>
            <w:u w:val="none"/>
          </w:rPr>
          <w:t>пунктом 7.2 части 1 статьи 16</w:t>
        </w:r>
      </w:hyperlink>
      <w:r w:rsidRPr="00E94B53">
        <w:rPr>
          <w:szCs w:val="28"/>
        </w:rPr>
        <w:t xml:space="preserve"> Федерального закона № 210-ФЗ «Об организации предоставления государственных и муниципальных услуг», за исключением случаев, если нанесение отметок на такие документы либо их изъятие является необходимым условием предоставления муниципальной услуги, и иных случаев, установленных федеральными законами.».</w:t>
      </w:r>
      <w:proofErr w:type="gramEnd"/>
    </w:p>
    <w:p w:rsidR="00422FE0" w:rsidRPr="00C369F9" w:rsidRDefault="00422FE0" w:rsidP="00422FE0">
      <w:pPr>
        <w:pStyle w:val="a8"/>
        <w:tabs>
          <w:tab w:val="left" w:pos="1843"/>
        </w:tabs>
        <w:ind w:left="0"/>
        <w:jc w:val="both"/>
      </w:pPr>
      <w:r w:rsidRPr="00C369F9">
        <w:t xml:space="preserve">2.  Опубликовать настоящее постановление в бюллетене органов местного самоуправления </w:t>
      </w:r>
      <w:proofErr w:type="spellStart"/>
      <w:r w:rsidRPr="00C369F9">
        <w:t>Балманского</w:t>
      </w:r>
      <w:proofErr w:type="spellEnd"/>
      <w:r w:rsidRPr="00C369F9">
        <w:t xml:space="preserve"> сельсовета «Вестник» и на официальном сайте администрации </w:t>
      </w:r>
      <w:proofErr w:type="spellStart"/>
      <w:r w:rsidRPr="00C369F9">
        <w:t>Балманского</w:t>
      </w:r>
      <w:proofErr w:type="spellEnd"/>
      <w:r w:rsidRPr="00C369F9">
        <w:t xml:space="preserve"> сельсовета Куйбышевского района Новосибирской области в телекоммуникационной сети «Интернет».</w:t>
      </w:r>
    </w:p>
    <w:p w:rsidR="007C0722" w:rsidRDefault="00422FE0" w:rsidP="007C0722">
      <w:pPr>
        <w:tabs>
          <w:tab w:val="left" w:pos="1843"/>
        </w:tabs>
        <w:jc w:val="both"/>
      </w:pPr>
      <w:r w:rsidRPr="00C369F9">
        <w:t>3.</w:t>
      </w:r>
      <w:r w:rsidRPr="00C369F9">
        <w:rPr>
          <w:lang w:val="en-US"/>
        </w:rPr>
        <w:t> </w:t>
      </w:r>
      <w:proofErr w:type="gramStart"/>
      <w:r w:rsidRPr="00C369F9">
        <w:t>Контроль за</w:t>
      </w:r>
      <w:proofErr w:type="gramEnd"/>
      <w:r w:rsidRPr="00C369F9">
        <w:t xml:space="preserve"> исполнением постановления оставляю за собой.</w:t>
      </w:r>
    </w:p>
    <w:p w:rsidR="007C0722" w:rsidRDefault="007C0722" w:rsidP="007C0722">
      <w:pPr>
        <w:tabs>
          <w:tab w:val="left" w:pos="1843"/>
        </w:tabs>
        <w:jc w:val="both"/>
      </w:pPr>
    </w:p>
    <w:p w:rsidR="00422FE0" w:rsidRPr="00C369F9" w:rsidRDefault="00422FE0" w:rsidP="007C0722">
      <w:pPr>
        <w:tabs>
          <w:tab w:val="left" w:pos="1843"/>
        </w:tabs>
        <w:jc w:val="both"/>
      </w:pPr>
      <w:r w:rsidRPr="00C369F9">
        <w:t xml:space="preserve">Глава </w:t>
      </w:r>
      <w:proofErr w:type="spellStart"/>
      <w:r w:rsidRPr="00C369F9">
        <w:t>Балманского</w:t>
      </w:r>
      <w:proofErr w:type="spellEnd"/>
      <w:r w:rsidRPr="00C369F9">
        <w:t xml:space="preserve"> сельсовета     </w:t>
      </w:r>
      <w:r w:rsidRPr="00C369F9">
        <w:tab/>
      </w:r>
      <w:r w:rsidRPr="00C369F9">
        <w:tab/>
        <w:t xml:space="preserve">                                       </w:t>
      </w:r>
    </w:p>
    <w:p w:rsidR="00422FE0" w:rsidRPr="00C369F9" w:rsidRDefault="00422FE0" w:rsidP="00422FE0">
      <w:pPr>
        <w:jc w:val="both"/>
      </w:pPr>
      <w:r w:rsidRPr="00C369F9">
        <w:t>Куйбышевского района</w:t>
      </w:r>
    </w:p>
    <w:p w:rsidR="00CC01F9" w:rsidRDefault="00210D9D" w:rsidP="008648FF">
      <w:pPr>
        <w:jc w:val="both"/>
        <w:rPr>
          <w:b/>
          <w:bCs/>
        </w:rPr>
      </w:pPr>
      <w:r>
        <w:t xml:space="preserve">Новосибирской </w:t>
      </w:r>
      <w:r w:rsidR="00422FE0" w:rsidRPr="00C369F9">
        <w:t xml:space="preserve">области                              </w:t>
      </w:r>
      <w:r>
        <w:t xml:space="preserve">                              </w:t>
      </w:r>
      <w:r w:rsidR="00422FE0">
        <w:t xml:space="preserve"> </w:t>
      </w:r>
      <w:r w:rsidR="00422FE0" w:rsidRPr="00C369F9">
        <w:t>В.В.Бойков</w:t>
      </w:r>
    </w:p>
    <w:p w:rsidR="00CC01F9" w:rsidRDefault="00CC01F9" w:rsidP="008338FC">
      <w:pPr>
        <w:ind w:firstLine="567"/>
        <w:jc w:val="center"/>
        <w:rPr>
          <w:b/>
          <w:bCs/>
        </w:rPr>
      </w:pPr>
    </w:p>
    <w:p w:rsidR="00CC01F9" w:rsidRDefault="00CC01F9" w:rsidP="008338FC">
      <w:pPr>
        <w:ind w:firstLine="567"/>
        <w:jc w:val="center"/>
        <w:rPr>
          <w:b/>
          <w:bCs/>
        </w:rPr>
      </w:pPr>
    </w:p>
    <w:p w:rsidR="00CC01F9" w:rsidRDefault="00CC01F9" w:rsidP="008338FC">
      <w:pPr>
        <w:ind w:firstLine="567"/>
        <w:jc w:val="center"/>
        <w:rPr>
          <w:b/>
          <w:bCs/>
        </w:rPr>
      </w:pPr>
    </w:p>
    <w:p w:rsidR="00CC01F9" w:rsidRDefault="00CC01F9" w:rsidP="008338FC">
      <w:pPr>
        <w:ind w:firstLine="567"/>
        <w:jc w:val="center"/>
        <w:rPr>
          <w:b/>
          <w:bCs/>
        </w:rPr>
      </w:pPr>
    </w:p>
    <w:p w:rsidR="00CC01F9" w:rsidRPr="004310D5" w:rsidRDefault="00CC01F9" w:rsidP="00CC01F9">
      <w:pPr>
        <w:ind w:firstLine="567"/>
        <w:jc w:val="center"/>
        <w:rPr>
          <w:b/>
          <w:bCs/>
        </w:rPr>
      </w:pPr>
    </w:p>
    <w:tbl>
      <w:tblPr>
        <w:tblStyle w:val="af6"/>
        <w:tblpPr w:leftFromText="180" w:rightFromText="180" w:vertAnchor="page" w:horzAnchor="page" w:tblpX="7213" w:tblpY="6391"/>
        <w:tblW w:w="453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536"/>
      </w:tblGrid>
      <w:tr w:rsidR="00CC01F9" w:rsidRPr="004310D5" w:rsidTr="00997FFD">
        <w:tc>
          <w:tcPr>
            <w:tcW w:w="4536" w:type="dxa"/>
          </w:tcPr>
          <w:p w:rsidR="00CC01F9" w:rsidRPr="004310D5" w:rsidRDefault="00CC01F9" w:rsidP="00997FFD">
            <w:pPr>
              <w:jc w:val="center"/>
              <w:rPr>
                <w:b/>
                <w:bCs/>
              </w:rPr>
            </w:pPr>
          </w:p>
        </w:tc>
      </w:tr>
    </w:tbl>
    <w:p w:rsidR="00997FFD" w:rsidRDefault="00CC01F9" w:rsidP="00CC01F9">
      <w:pPr>
        <w:jc w:val="center"/>
        <w:rPr>
          <w:sz w:val="20"/>
        </w:rPr>
      </w:pPr>
      <w:r w:rsidRPr="00F14186">
        <w:rPr>
          <w:sz w:val="20"/>
        </w:rPr>
        <w:lastRenderedPageBreak/>
        <w:t xml:space="preserve">                                                                                          </w:t>
      </w:r>
    </w:p>
    <w:sectPr w:rsidR="00997FFD" w:rsidSect="000322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hybridMultilevel"/>
    <w:tmpl w:val="00000001"/>
    <w:lvl w:ilvl="0" w:tplc="FFFFFFFF">
      <w:start w:val="1"/>
      <w:numFmt w:val="decimal"/>
      <w:lvlText w:val="%1."/>
      <w:lvlJc w:val="left"/>
      <w:pPr>
        <w:tabs>
          <w:tab w:val="num" w:pos="645"/>
        </w:tabs>
        <w:ind w:left="645" w:hanging="285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FFFFFFFF">
      <w:start w:val="1"/>
      <w:numFmt w:val="decimal"/>
      <w:lvlText w:val="%2."/>
      <w:lvlJc w:val="left"/>
      <w:pPr>
        <w:tabs>
          <w:tab w:val="num" w:pos="1074"/>
        </w:tabs>
        <w:ind w:left="1074" w:firstLine="6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FFFFFFFF">
      <w:start w:val="1"/>
      <w:numFmt w:val="decimal"/>
      <w:lvlText w:val="%3."/>
      <w:lvlJc w:val="right"/>
      <w:pPr>
        <w:tabs>
          <w:tab w:val="num" w:pos="1428"/>
        </w:tabs>
        <w:ind w:left="1428" w:firstLine="552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FFFFFFFF">
      <w:start w:val="1"/>
      <w:numFmt w:val="decimal"/>
      <w:lvlText w:val="%4."/>
      <w:lvlJc w:val="left"/>
      <w:pPr>
        <w:tabs>
          <w:tab w:val="num" w:pos="2142"/>
        </w:tabs>
        <w:ind w:left="2142" w:firstLine="378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FFFFFFFF">
      <w:start w:val="1"/>
      <w:numFmt w:val="decimal"/>
      <w:lvlText w:val="%5."/>
      <w:lvlJc w:val="left"/>
      <w:pPr>
        <w:tabs>
          <w:tab w:val="num" w:pos="2496"/>
        </w:tabs>
        <w:ind w:left="2496" w:firstLine="744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FFFFFFFF">
      <w:start w:val="1"/>
      <w:numFmt w:val="decimal"/>
      <w:lvlText w:val="%6."/>
      <w:lvlJc w:val="right"/>
      <w:pPr>
        <w:tabs>
          <w:tab w:val="num" w:pos="3210"/>
        </w:tabs>
        <w:ind w:left="3210" w:firstLine="93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FFFFFFFF">
      <w:start w:val="1"/>
      <w:numFmt w:val="decimal"/>
      <w:lvlText w:val="%7."/>
      <w:lvlJc w:val="left"/>
      <w:pPr>
        <w:tabs>
          <w:tab w:val="num" w:pos="3924"/>
        </w:tabs>
        <w:ind w:left="3924" w:firstLine="756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FFFFFFFF">
      <w:start w:val="1"/>
      <w:numFmt w:val="decimal"/>
      <w:lvlText w:val="%8."/>
      <w:lvlJc w:val="left"/>
      <w:pPr>
        <w:tabs>
          <w:tab w:val="num" w:pos="4278"/>
        </w:tabs>
        <w:ind w:left="4278" w:firstLine="1122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FFFFFFFF">
      <w:start w:val="1"/>
      <w:numFmt w:val="decimal"/>
      <w:lvlText w:val="%9."/>
      <w:lvlJc w:val="right"/>
      <w:pPr>
        <w:tabs>
          <w:tab w:val="num" w:pos="4992"/>
        </w:tabs>
        <w:ind w:left="4992" w:firstLine="1308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upperRoman"/>
      <w:lvlText w:val="%1."/>
      <w:lvlJc w:val="left"/>
      <w:pPr>
        <w:tabs>
          <w:tab w:val="num" w:pos="0"/>
        </w:tabs>
        <w:ind w:left="1647" w:hanging="720"/>
      </w:pPr>
      <w:rPr>
        <w:rFonts w:cs="Times New Roman"/>
      </w:rPr>
    </w:lvl>
    <w:lvl w:ilvl="1">
      <w:start w:val="14"/>
      <w:numFmt w:val="decimal"/>
      <w:lvlText w:val="%1.%2."/>
      <w:lvlJc w:val="left"/>
      <w:pPr>
        <w:tabs>
          <w:tab w:val="num" w:pos="0"/>
        </w:tabs>
        <w:ind w:left="1752" w:hanging="825"/>
      </w:pPr>
      <w:rPr>
        <w:rFonts w:cs="Times New Roman"/>
      </w:rPr>
    </w:lvl>
    <w:lvl w:ilvl="2">
      <w:start w:val="2"/>
      <w:numFmt w:val="decimal"/>
      <w:lvlText w:val="%1.%2.%3."/>
      <w:lvlJc w:val="left"/>
      <w:pPr>
        <w:tabs>
          <w:tab w:val="num" w:pos="0"/>
        </w:tabs>
        <w:ind w:left="1752" w:hanging="825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007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007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367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727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727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3087" w:hanging="2160"/>
      </w:pPr>
      <w:rPr>
        <w:rFonts w:cs="Times New Roman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928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648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368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088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808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528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248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968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688" w:hanging="360"/>
      </w:pPr>
      <w:rPr>
        <w:rFonts w:ascii="Wingdings" w:hAnsi="Wingdings"/>
      </w:rPr>
    </w:lvl>
  </w:abstractNum>
  <w:abstractNum w:abstractNumId="3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180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396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120" w:hanging="180"/>
      </w:pPr>
      <w:rPr>
        <w:rFonts w:cs="Times New Roman"/>
      </w:rPr>
    </w:lvl>
  </w:abstractNum>
  <w:abstractNum w:abstractNumId="4">
    <w:nsid w:val="00000006"/>
    <w:multiLevelType w:val="multilevel"/>
    <w:tmpl w:val="00000006"/>
    <w:name w:val="WW8Num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7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3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5">
    <w:nsid w:val="040C618D"/>
    <w:multiLevelType w:val="hybridMultilevel"/>
    <w:tmpl w:val="5D0E3A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42A6FB1"/>
    <w:multiLevelType w:val="hybridMultilevel"/>
    <w:tmpl w:val="AF4C8958"/>
    <w:lvl w:ilvl="0" w:tplc="2F2866E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04BE1C24"/>
    <w:multiLevelType w:val="hybridMultilevel"/>
    <w:tmpl w:val="AFBC486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074043D9"/>
    <w:multiLevelType w:val="multilevel"/>
    <w:tmpl w:val="521669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russianLow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9">
    <w:nsid w:val="0BD33E1E"/>
    <w:multiLevelType w:val="multilevel"/>
    <w:tmpl w:val="7EA626F4"/>
    <w:lvl w:ilvl="0">
      <w:start w:val="1"/>
      <w:numFmt w:val="bullet"/>
      <w:lvlText w:val=""/>
      <w:lvlJc w:val="left"/>
      <w:pPr>
        <w:tabs>
          <w:tab w:val="num" w:pos="1060"/>
        </w:tabs>
        <w:ind w:left="10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492"/>
        </w:tabs>
        <w:ind w:left="14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458"/>
        </w:tabs>
        <w:ind w:left="2458" w:hanging="103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00"/>
        </w:tabs>
        <w:ind w:left="24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0"/>
        </w:tabs>
        <w:ind w:left="29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80"/>
        </w:tabs>
        <w:ind w:left="34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00"/>
        </w:tabs>
        <w:ind w:left="39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60"/>
        </w:tabs>
        <w:ind w:left="44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820"/>
        </w:tabs>
        <w:ind w:left="6460" w:hanging="1440"/>
      </w:pPr>
      <w:rPr>
        <w:rFonts w:hint="default"/>
      </w:rPr>
    </w:lvl>
  </w:abstractNum>
  <w:abstractNum w:abstractNumId="10">
    <w:nsid w:val="0EFE642C"/>
    <w:multiLevelType w:val="hybridMultilevel"/>
    <w:tmpl w:val="6408DF84"/>
    <w:lvl w:ilvl="0" w:tplc="3F5E689A">
      <w:start w:val="1"/>
      <w:numFmt w:val="bullet"/>
      <w:lvlText w:val=""/>
      <w:lvlJc w:val="left"/>
      <w:pPr>
        <w:tabs>
          <w:tab w:val="num" w:pos="1409"/>
        </w:tabs>
        <w:ind w:left="140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20"/>
        </w:tabs>
        <w:ind w:left="14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40"/>
        </w:tabs>
        <w:ind w:left="21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60"/>
        </w:tabs>
        <w:ind w:left="28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80"/>
        </w:tabs>
        <w:ind w:left="35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00"/>
        </w:tabs>
        <w:ind w:left="43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20"/>
        </w:tabs>
        <w:ind w:left="50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40"/>
        </w:tabs>
        <w:ind w:left="57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60"/>
        </w:tabs>
        <w:ind w:left="6460" w:hanging="360"/>
      </w:pPr>
      <w:rPr>
        <w:rFonts w:ascii="Wingdings" w:hAnsi="Wingdings" w:hint="default"/>
      </w:rPr>
    </w:lvl>
  </w:abstractNum>
  <w:abstractNum w:abstractNumId="11">
    <w:nsid w:val="14070A12"/>
    <w:multiLevelType w:val="hybridMultilevel"/>
    <w:tmpl w:val="17B8372A"/>
    <w:lvl w:ilvl="0" w:tplc="0419000F">
      <w:start w:val="1"/>
      <w:numFmt w:val="decimal"/>
      <w:lvlText w:val="%1."/>
      <w:lvlJc w:val="left"/>
      <w:pPr>
        <w:ind w:left="1426" w:hanging="360"/>
      </w:pPr>
    </w:lvl>
    <w:lvl w:ilvl="1" w:tplc="04190019" w:tentative="1">
      <w:start w:val="1"/>
      <w:numFmt w:val="lowerLetter"/>
      <w:lvlText w:val="%2."/>
      <w:lvlJc w:val="left"/>
      <w:pPr>
        <w:ind w:left="2146" w:hanging="360"/>
      </w:pPr>
    </w:lvl>
    <w:lvl w:ilvl="2" w:tplc="0419001B" w:tentative="1">
      <w:start w:val="1"/>
      <w:numFmt w:val="lowerRoman"/>
      <w:lvlText w:val="%3."/>
      <w:lvlJc w:val="right"/>
      <w:pPr>
        <w:ind w:left="2866" w:hanging="180"/>
      </w:pPr>
    </w:lvl>
    <w:lvl w:ilvl="3" w:tplc="0419000F" w:tentative="1">
      <w:start w:val="1"/>
      <w:numFmt w:val="decimal"/>
      <w:lvlText w:val="%4."/>
      <w:lvlJc w:val="left"/>
      <w:pPr>
        <w:ind w:left="3586" w:hanging="360"/>
      </w:pPr>
    </w:lvl>
    <w:lvl w:ilvl="4" w:tplc="04190019" w:tentative="1">
      <w:start w:val="1"/>
      <w:numFmt w:val="lowerLetter"/>
      <w:lvlText w:val="%5."/>
      <w:lvlJc w:val="left"/>
      <w:pPr>
        <w:ind w:left="4306" w:hanging="360"/>
      </w:pPr>
    </w:lvl>
    <w:lvl w:ilvl="5" w:tplc="0419001B" w:tentative="1">
      <w:start w:val="1"/>
      <w:numFmt w:val="lowerRoman"/>
      <w:lvlText w:val="%6."/>
      <w:lvlJc w:val="right"/>
      <w:pPr>
        <w:ind w:left="5026" w:hanging="180"/>
      </w:pPr>
    </w:lvl>
    <w:lvl w:ilvl="6" w:tplc="0419000F" w:tentative="1">
      <w:start w:val="1"/>
      <w:numFmt w:val="decimal"/>
      <w:lvlText w:val="%7."/>
      <w:lvlJc w:val="left"/>
      <w:pPr>
        <w:ind w:left="5746" w:hanging="360"/>
      </w:pPr>
    </w:lvl>
    <w:lvl w:ilvl="7" w:tplc="04190019" w:tentative="1">
      <w:start w:val="1"/>
      <w:numFmt w:val="lowerLetter"/>
      <w:lvlText w:val="%8."/>
      <w:lvlJc w:val="left"/>
      <w:pPr>
        <w:ind w:left="6466" w:hanging="360"/>
      </w:pPr>
    </w:lvl>
    <w:lvl w:ilvl="8" w:tplc="0419001B" w:tentative="1">
      <w:start w:val="1"/>
      <w:numFmt w:val="lowerRoman"/>
      <w:lvlText w:val="%9."/>
      <w:lvlJc w:val="right"/>
      <w:pPr>
        <w:ind w:left="7186" w:hanging="180"/>
      </w:pPr>
    </w:lvl>
  </w:abstractNum>
  <w:abstractNum w:abstractNumId="12">
    <w:nsid w:val="15A81595"/>
    <w:multiLevelType w:val="multilevel"/>
    <w:tmpl w:val="04190023"/>
    <w:lvl w:ilvl="0">
      <w:start w:val="1"/>
      <w:numFmt w:val="upperRoman"/>
      <w:pStyle w:val="1"/>
      <w:lvlText w:val="Статья %1."/>
      <w:lvlJc w:val="left"/>
      <w:pPr>
        <w:tabs>
          <w:tab w:val="num" w:pos="1800"/>
        </w:tabs>
        <w:ind w:left="0" w:firstLine="0"/>
      </w:pPr>
    </w:lvl>
    <w:lvl w:ilvl="1">
      <w:start w:val="1"/>
      <w:numFmt w:val="decimalZero"/>
      <w:pStyle w:val="2"/>
      <w:isLgl/>
      <w:lvlText w:val="Раздел %1.%2"/>
      <w:lvlJc w:val="left"/>
      <w:pPr>
        <w:tabs>
          <w:tab w:val="num" w:pos="3284"/>
        </w:tabs>
        <w:ind w:left="1844" w:firstLine="0"/>
      </w:pPr>
    </w:lvl>
    <w:lvl w:ilvl="2">
      <w:start w:val="1"/>
      <w:numFmt w:val="lowerLetter"/>
      <w:pStyle w:val="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3">
    <w:nsid w:val="18367BD5"/>
    <w:multiLevelType w:val="multilevel"/>
    <w:tmpl w:val="6C18704A"/>
    <w:lvl w:ilvl="0">
      <w:start w:val="1"/>
      <w:numFmt w:val="upperRoman"/>
      <w:lvlText w:val="%1."/>
      <w:lvlJc w:val="left"/>
      <w:pPr>
        <w:ind w:left="1647" w:hanging="720"/>
      </w:pPr>
      <w:rPr>
        <w:rFonts w:hint="default"/>
      </w:rPr>
    </w:lvl>
    <w:lvl w:ilvl="1">
      <w:start w:val="14"/>
      <w:numFmt w:val="decimal"/>
      <w:isLgl/>
      <w:lvlText w:val="%1.%2."/>
      <w:lvlJc w:val="left"/>
      <w:pPr>
        <w:ind w:left="1752" w:hanging="82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752" w:hanging="82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0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6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2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2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87" w:hanging="2160"/>
      </w:pPr>
      <w:rPr>
        <w:rFonts w:hint="default"/>
      </w:rPr>
    </w:lvl>
  </w:abstractNum>
  <w:abstractNum w:abstractNumId="14">
    <w:nsid w:val="1DB321E7"/>
    <w:multiLevelType w:val="multilevel"/>
    <w:tmpl w:val="3F1C9C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58"/>
        </w:tabs>
        <w:ind w:left="1758" w:hanging="103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5">
    <w:nsid w:val="24DE16EC"/>
    <w:multiLevelType w:val="multilevel"/>
    <w:tmpl w:val="3F1C9C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58"/>
        </w:tabs>
        <w:ind w:left="1758" w:hanging="103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5760" w:hanging="1440"/>
      </w:pPr>
      <w:rPr>
        <w:rFonts w:hint="default"/>
      </w:rPr>
    </w:lvl>
  </w:abstractNum>
  <w:abstractNum w:abstractNumId="16">
    <w:nsid w:val="2C5B4EA8"/>
    <w:multiLevelType w:val="hybridMultilevel"/>
    <w:tmpl w:val="8FAC290A"/>
    <w:lvl w:ilvl="0" w:tplc="0419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31ED13F9"/>
    <w:multiLevelType w:val="hybridMultilevel"/>
    <w:tmpl w:val="CBC0FB9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32BE5D4A"/>
    <w:multiLevelType w:val="hybridMultilevel"/>
    <w:tmpl w:val="54D03FAE"/>
    <w:lvl w:ilvl="0" w:tplc="041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9">
    <w:nsid w:val="3B5D0DB6"/>
    <w:multiLevelType w:val="multilevel"/>
    <w:tmpl w:val="3F1C9C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58"/>
        </w:tabs>
        <w:ind w:left="1758" w:hanging="103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0">
    <w:nsid w:val="3CC76174"/>
    <w:multiLevelType w:val="hybridMultilevel"/>
    <w:tmpl w:val="C706B2C2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47FA10E6"/>
    <w:multiLevelType w:val="hybridMultilevel"/>
    <w:tmpl w:val="A49A5752"/>
    <w:lvl w:ilvl="0" w:tplc="9EDAAEF6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9877BF4"/>
    <w:multiLevelType w:val="hybridMultilevel"/>
    <w:tmpl w:val="11F073D8"/>
    <w:lvl w:ilvl="0" w:tplc="0419000F">
      <w:start w:val="1"/>
      <w:numFmt w:val="decimal"/>
      <w:lvlText w:val="%1."/>
      <w:lvlJc w:val="left"/>
      <w:pPr>
        <w:tabs>
          <w:tab w:val="num" w:pos="2478"/>
        </w:tabs>
        <w:ind w:left="247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3198"/>
        </w:tabs>
        <w:ind w:left="319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918"/>
        </w:tabs>
        <w:ind w:left="391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638"/>
        </w:tabs>
        <w:ind w:left="463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358"/>
        </w:tabs>
        <w:ind w:left="535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078"/>
        </w:tabs>
        <w:ind w:left="607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798"/>
        </w:tabs>
        <w:ind w:left="679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518"/>
        </w:tabs>
        <w:ind w:left="751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238"/>
        </w:tabs>
        <w:ind w:left="8238" w:hanging="180"/>
      </w:pPr>
    </w:lvl>
  </w:abstractNum>
  <w:abstractNum w:abstractNumId="23">
    <w:nsid w:val="4E265253"/>
    <w:multiLevelType w:val="hybridMultilevel"/>
    <w:tmpl w:val="26588310"/>
    <w:lvl w:ilvl="0" w:tplc="3F5E689A">
      <w:start w:val="1"/>
      <w:numFmt w:val="bullet"/>
      <w:lvlText w:val=""/>
      <w:lvlJc w:val="left"/>
      <w:pPr>
        <w:tabs>
          <w:tab w:val="num" w:pos="2149"/>
        </w:tabs>
        <w:ind w:left="214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4">
    <w:nsid w:val="50C56C74"/>
    <w:multiLevelType w:val="multilevel"/>
    <w:tmpl w:val="632878D0"/>
    <w:lvl w:ilvl="0">
      <w:start w:val="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5">
    <w:nsid w:val="52764C97"/>
    <w:multiLevelType w:val="hybridMultilevel"/>
    <w:tmpl w:val="E8DE45AE"/>
    <w:lvl w:ilvl="0" w:tplc="3F5E689A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2351"/>
        </w:tabs>
        <w:ind w:left="2351" w:hanging="360"/>
      </w:pPr>
      <w:rPr>
        <w:rFonts w:hint="default"/>
      </w:rPr>
    </w:lvl>
    <w:lvl w:ilvl="2" w:tplc="04190005">
      <w:start w:val="1"/>
      <w:numFmt w:val="bullet"/>
      <w:lvlText w:val=""/>
      <w:lvlJc w:val="left"/>
      <w:pPr>
        <w:tabs>
          <w:tab w:val="num" w:pos="3071"/>
        </w:tabs>
        <w:ind w:left="30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91"/>
        </w:tabs>
        <w:ind w:left="37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11"/>
        </w:tabs>
        <w:ind w:left="45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31"/>
        </w:tabs>
        <w:ind w:left="52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51"/>
        </w:tabs>
        <w:ind w:left="59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71"/>
        </w:tabs>
        <w:ind w:left="66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91"/>
        </w:tabs>
        <w:ind w:left="7391" w:hanging="360"/>
      </w:pPr>
      <w:rPr>
        <w:rFonts w:ascii="Wingdings" w:hAnsi="Wingdings" w:hint="default"/>
      </w:rPr>
    </w:lvl>
  </w:abstractNum>
  <w:abstractNum w:abstractNumId="26">
    <w:nsid w:val="559F06F0"/>
    <w:multiLevelType w:val="multilevel"/>
    <w:tmpl w:val="9F5636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58"/>
        </w:tabs>
        <w:ind w:left="1758" w:hanging="103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</w:abstractNum>
  <w:abstractNum w:abstractNumId="27">
    <w:nsid w:val="57F523AC"/>
    <w:multiLevelType w:val="hybridMultilevel"/>
    <w:tmpl w:val="6874C02A"/>
    <w:lvl w:ilvl="0" w:tplc="0419000F">
      <w:start w:val="1"/>
      <w:numFmt w:val="decimal"/>
      <w:lvlText w:val="%1."/>
      <w:lvlJc w:val="left"/>
      <w:pPr>
        <w:ind w:left="2478" w:hanging="360"/>
      </w:pPr>
    </w:lvl>
    <w:lvl w:ilvl="1" w:tplc="04190019" w:tentative="1">
      <w:start w:val="1"/>
      <w:numFmt w:val="lowerLetter"/>
      <w:lvlText w:val="%2."/>
      <w:lvlJc w:val="left"/>
      <w:pPr>
        <w:ind w:left="3198" w:hanging="360"/>
      </w:pPr>
    </w:lvl>
    <w:lvl w:ilvl="2" w:tplc="0419001B" w:tentative="1">
      <w:start w:val="1"/>
      <w:numFmt w:val="lowerRoman"/>
      <w:lvlText w:val="%3."/>
      <w:lvlJc w:val="right"/>
      <w:pPr>
        <w:ind w:left="3918" w:hanging="180"/>
      </w:pPr>
    </w:lvl>
    <w:lvl w:ilvl="3" w:tplc="0419000F" w:tentative="1">
      <w:start w:val="1"/>
      <w:numFmt w:val="decimal"/>
      <w:lvlText w:val="%4."/>
      <w:lvlJc w:val="left"/>
      <w:pPr>
        <w:ind w:left="4638" w:hanging="360"/>
      </w:pPr>
    </w:lvl>
    <w:lvl w:ilvl="4" w:tplc="04190019" w:tentative="1">
      <w:start w:val="1"/>
      <w:numFmt w:val="lowerLetter"/>
      <w:lvlText w:val="%5."/>
      <w:lvlJc w:val="left"/>
      <w:pPr>
        <w:ind w:left="5358" w:hanging="360"/>
      </w:pPr>
    </w:lvl>
    <w:lvl w:ilvl="5" w:tplc="0419001B" w:tentative="1">
      <w:start w:val="1"/>
      <w:numFmt w:val="lowerRoman"/>
      <w:lvlText w:val="%6."/>
      <w:lvlJc w:val="right"/>
      <w:pPr>
        <w:ind w:left="6078" w:hanging="180"/>
      </w:pPr>
    </w:lvl>
    <w:lvl w:ilvl="6" w:tplc="0419000F" w:tentative="1">
      <w:start w:val="1"/>
      <w:numFmt w:val="decimal"/>
      <w:lvlText w:val="%7."/>
      <w:lvlJc w:val="left"/>
      <w:pPr>
        <w:ind w:left="6798" w:hanging="360"/>
      </w:pPr>
    </w:lvl>
    <w:lvl w:ilvl="7" w:tplc="04190019" w:tentative="1">
      <w:start w:val="1"/>
      <w:numFmt w:val="lowerLetter"/>
      <w:lvlText w:val="%8."/>
      <w:lvlJc w:val="left"/>
      <w:pPr>
        <w:ind w:left="7518" w:hanging="360"/>
      </w:pPr>
    </w:lvl>
    <w:lvl w:ilvl="8" w:tplc="0419001B" w:tentative="1">
      <w:start w:val="1"/>
      <w:numFmt w:val="lowerRoman"/>
      <w:lvlText w:val="%9."/>
      <w:lvlJc w:val="right"/>
      <w:pPr>
        <w:ind w:left="8238" w:hanging="180"/>
      </w:pPr>
    </w:lvl>
  </w:abstractNum>
  <w:abstractNum w:abstractNumId="28">
    <w:nsid w:val="59B55067"/>
    <w:multiLevelType w:val="multilevel"/>
    <w:tmpl w:val="3F1C9C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58"/>
        </w:tabs>
        <w:ind w:left="1758" w:hanging="103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9">
    <w:nsid w:val="6B393CE7"/>
    <w:multiLevelType w:val="multilevel"/>
    <w:tmpl w:val="3F1C9C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58"/>
        </w:tabs>
        <w:ind w:left="1758" w:hanging="103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0">
    <w:nsid w:val="6C8A4902"/>
    <w:multiLevelType w:val="hybridMultilevel"/>
    <w:tmpl w:val="2E2A6786"/>
    <w:lvl w:ilvl="0" w:tplc="3F5E689A">
      <w:start w:val="1"/>
      <w:numFmt w:val="bullet"/>
      <w:lvlText w:val=""/>
      <w:lvlJc w:val="left"/>
      <w:pPr>
        <w:tabs>
          <w:tab w:val="num" w:pos="2149"/>
        </w:tabs>
        <w:ind w:left="21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1">
    <w:nsid w:val="7980779D"/>
    <w:multiLevelType w:val="multilevel"/>
    <w:tmpl w:val="8D2C6216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7E2A5F64"/>
    <w:multiLevelType w:val="hybridMultilevel"/>
    <w:tmpl w:val="A0BE2C8E"/>
    <w:lvl w:ilvl="0" w:tplc="3F5E689A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32"/>
  </w:num>
  <w:num w:numId="3">
    <w:abstractNumId w:val="25"/>
  </w:num>
  <w:num w:numId="4">
    <w:abstractNumId w:val="12"/>
  </w:num>
  <w:num w:numId="5">
    <w:abstractNumId w:val="26"/>
  </w:num>
  <w:num w:numId="6">
    <w:abstractNumId w:val="9"/>
  </w:num>
  <w:num w:numId="7">
    <w:abstractNumId w:val="24"/>
  </w:num>
  <w:num w:numId="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5"/>
  </w:num>
  <w:num w:numId="11">
    <w:abstractNumId w:val="31"/>
  </w:num>
  <w:num w:numId="12">
    <w:abstractNumId w:val="14"/>
  </w:num>
  <w:num w:numId="13">
    <w:abstractNumId w:val="10"/>
  </w:num>
  <w:num w:numId="14">
    <w:abstractNumId w:val="8"/>
  </w:num>
  <w:num w:numId="15">
    <w:abstractNumId w:val="29"/>
  </w:num>
  <w:num w:numId="16">
    <w:abstractNumId w:val="30"/>
  </w:num>
  <w:num w:numId="17">
    <w:abstractNumId w:val="23"/>
  </w:num>
  <w:num w:numId="18">
    <w:abstractNumId w:val="22"/>
  </w:num>
  <w:num w:numId="19">
    <w:abstractNumId w:val="28"/>
  </w:num>
  <w:num w:numId="20">
    <w:abstractNumId w:val="19"/>
  </w:num>
  <w:num w:numId="21">
    <w:abstractNumId w:val="6"/>
  </w:num>
  <w:num w:numId="22">
    <w:abstractNumId w:val="11"/>
  </w:num>
  <w:num w:numId="23">
    <w:abstractNumId w:val="17"/>
  </w:num>
  <w:num w:numId="24">
    <w:abstractNumId w:val="27"/>
  </w:num>
  <w:num w:numId="25">
    <w:abstractNumId w:val="13"/>
  </w:num>
  <w:num w:numId="26">
    <w:abstractNumId w:val="18"/>
  </w:num>
  <w:num w:numId="27">
    <w:abstractNumId w:val="16"/>
  </w:num>
  <w:num w:numId="28">
    <w:abstractNumId w:val="20"/>
  </w:num>
  <w:num w:numId="29">
    <w:abstractNumId w:val="21"/>
  </w:num>
  <w:num w:numId="30">
    <w:abstractNumId w:val="7"/>
  </w:num>
  <w:num w:numId="31">
    <w:abstractNumId w:val="1"/>
  </w:num>
  <w:num w:numId="32">
    <w:abstractNumId w:val="2"/>
  </w:num>
  <w:num w:numId="33">
    <w:abstractNumId w:val="3"/>
  </w:num>
  <w:num w:numId="34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275F3"/>
    <w:rsid w:val="000005BF"/>
    <w:rsid w:val="00032214"/>
    <w:rsid w:val="000A3A87"/>
    <w:rsid w:val="00110552"/>
    <w:rsid w:val="00134953"/>
    <w:rsid w:val="00144BD3"/>
    <w:rsid w:val="001A3DBF"/>
    <w:rsid w:val="001C150E"/>
    <w:rsid w:val="002063F9"/>
    <w:rsid w:val="00210D9D"/>
    <w:rsid w:val="002170D0"/>
    <w:rsid w:val="0023494F"/>
    <w:rsid w:val="00245CE4"/>
    <w:rsid w:val="002974CB"/>
    <w:rsid w:val="00315A46"/>
    <w:rsid w:val="0034120D"/>
    <w:rsid w:val="003713DD"/>
    <w:rsid w:val="003A3E83"/>
    <w:rsid w:val="003B13D4"/>
    <w:rsid w:val="004015FB"/>
    <w:rsid w:val="00416B3D"/>
    <w:rsid w:val="00422FE0"/>
    <w:rsid w:val="004604B5"/>
    <w:rsid w:val="00516275"/>
    <w:rsid w:val="005266E0"/>
    <w:rsid w:val="00556D1C"/>
    <w:rsid w:val="0056325C"/>
    <w:rsid w:val="005B0737"/>
    <w:rsid w:val="005C251B"/>
    <w:rsid w:val="005C5DBE"/>
    <w:rsid w:val="005E4722"/>
    <w:rsid w:val="00607DCF"/>
    <w:rsid w:val="0062042E"/>
    <w:rsid w:val="0068198E"/>
    <w:rsid w:val="00695570"/>
    <w:rsid w:val="006E176B"/>
    <w:rsid w:val="006E54AF"/>
    <w:rsid w:val="00742DF7"/>
    <w:rsid w:val="00747B00"/>
    <w:rsid w:val="00775AE6"/>
    <w:rsid w:val="007A1A5E"/>
    <w:rsid w:val="007C0722"/>
    <w:rsid w:val="007D3D56"/>
    <w:rsid w:val="007F6AD2"/>
    <w:rsid w:val="008038C5"/>
    <w:rsid w:val="008338FC"/>
    <w:rsid w:val="008439B5"/>
    <w:rsid w:val="00844D3F"/>
    <w:rsid w:val="008648FF"/>
    <w:rsid w:val="008D7638"/>
    <w:rsid w:val="008F5947"/>
    <w:rsid w:val="00944933"/>
    <w:rsid w:val="00964226"/>
    <w:rsid w:val="00984EF7"/>
    <w:rsid w:val="00997FFD"/>
    <w:rsid w:val="009E1E1D"/>
    <w:rsid w:val="00A61271"/>
    <w:rsid w:val="00AF7202"/>
    <w:rsid w:val="00B5018C"/>
    <w:rsid w:val="00BB4751"/>
    <w:rsid w:val="00BB621D"/>
    <w:rsid w:val="00BB7489"/>
    <w:rsid w:val="00BD6C87"/>
    <w:rsid w:val="00C45A1B"/>
    <w:rsid w:val="00C82219"/>
    <w:rsid w:val="00C8231D"/>
    <w:rsid w:val="00C91EB2"/>
    <w:rsid w:val="00CC01F9"/>
    <w:rsid w:val="00CC13A5"/>
    <w:rsid w:val="00D1297D"/>
    <w:rsid w:val="00D34AE8"/>
    <w:rsid w:val="00DC5288"/>
    <w:rsid w:val="00DE2B18"/>
    <w:rsid w:val="00DF1BCB"/>
    <w:rsid w:val="00E275F3"/>
    <w:rsid w:val="00EA6616"/>
    <w:rsid w:val="00ED2C30"/>
    <w:rsid w:val="00F14186"/>
    <w:rsid w:val="00F3055C"/>
    <w:rsid w:val="00F763D0"/>
    <w:rsid w:val="00F77A5A"/>
    <w:rsid w:val="00F836D0"/>
    <w:rsid w:val="00F86590"/>
    <w:rsid w:val="00FC6D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75F3"/>
    <w:pPr>
      <w:spacing w:after="0" w:line="240" w:lineRule="auto"/>
      <w:jc w:val="left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E4722"/>
    <w:pPr>
      <w:numPr>
        <w:numId w:val="4"/>
      </w:numPr>
      <w:spacing w:before="240" w:after="60"/>
      <w:outlineLvl w:val="0"/>
    </w:pPr>
    <w:rPr>
      <w:rFonts w:ascii="Arial" w:eastAsia="Arial" w:hAnsi="Arial" w:cs="Arial"/>
      <w:b/>
      <w:bCs/>
      <w:color w:val="000000"/>
      <w:sz w:val="32"/>
      <w:szCs w:val="32"/>
    </w:rPr>
  </w:style>
  <w:style w:type="paragraph" w:styleId="2">
    <w:name w:val="heading 2"/>
    <w:basedOn w:val="a"/>
    <w:next w:val="a"/>
    <w:link w:val="20"/>
    <w:qFormat/>
    <w:rsid w:val="005E4722"/>
    <w:pPr>
      <w:numPr>
        <w:ilvl w:val="1"/>
        <w:numId w:val="4"/>
      </w:numPr>
      <w:jc w:val="center"/>
      <w:outlineLvl w:val="1"/>
    </w:pPr>
    <w:rPr>
      <w:color w:val="000000"/>
      <w:szCs w:val="28"/>
    </w:rPr>
  </w:style>
  <w:style w:type="paragraph" w:styleId="3">
    <w:name w:val="heading 3"/>
    <w:basedOn w:val="a"/>
    <w:next w:val="a"/>
    <w:link w:val="30"/>
    <w:qFormat/>
    <w:rsid w:val="005E4722"/>
    <w:pPr>
      <w:numPr>
        <w:ilvl w:val="2"/>
        <w:numId w:val="4"/>
      </w:numPr>
      <w:outlineLvl w:val="2"/>
    </w:pPr>
    <w:rPr>
      <w:color w:val="000000"/>
      <w:szCs w:val="28"/>
    </w:rPr>
  </w:style>
  <w:style w:type="paragraph" w:styleId="4">
    <w:name w:val="heading 4"/>
    <w:basedOn w:val="a"/>
    <w:next w:val="a"/>
    <w:link w:val="40"/>
    <w:qFormat/>
    <w:rsid w:val="005E4722"/>
    <w:pPr>
      <w:numPr>
        <w:ilvl w:val="3"/>
        <w:numId w:val="4"/>
      </w:numPr>
      <w:spacing w:before="240" w:after="60"/>
      <w:outlineLvl w:val="3"/>
    </w:pPr>
    <w:rPr>
      <w:b/>
      <w:bCs/>
      <w:color w:val="000000"/>
      <w:szCs w:val="28"/>
    </w:rPr>
  </w:style>
  <w:style w:type="paragraph" w:styleId="5">
    <w:name w:val="heading 5"/>
    <w:basedOn w:val="a"/>
    <w:next w:val="a"/>
    <w:link w:val="50"/>
    <w:qFormat/>
    <w:rsid w:val="005E4722"/>
    <w:pPr>
      <w:numPr>
        <w:ilvl w:val="4"/>
        <w:numId w:val="4"/>
      </w:numPr>
      <w:jc w:val="right"/>
      <w:outlineLvl w:val="4"/>
    </w:pPr>
    <w:rPr>
      <w:color w:val="000000"/>
      <w:szCs w:val="28"/>
    </w:rPr>
  </w:style>
  <w:style w:type="paragraph" w:styleId="6">
    <w:name w:val="heading 6"/>
    <w:basedOn w:val="a"/>
    <w:next w:val="a"/>
    <w:link w:val="60"/>
    <w:qFormat/>
    <w:rsid w:val="005E4722"/>
    <w:pPr>
      <w:numPr>
        <w:ilvl w:val="5"/>
        <w:numId w:val="4"/>
      </w:numPr>
      <w:outlineLvl w:val="5"/>
    </w:pPr>
    <w:rPr>
      <w:color w:val="000000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275F3"/>
    <w:pPr>
      <w:autoSpaceDE w:val="0"/>
      <w:autoSpaceDN w:val="0"/>
      <w:jc w:val="both"/>
    </w:pPr>
    <w:rPr>
      <w:szCs w:val="28"/>
    </w:rPr>
  </w:style>
  <w:style w:type="character" w:customStyle="1" w:styleId="a4">
    <w:name w:val="Основной текст Знак"/>
    <w:basedOn w:val="a0"/>
    <w:link w:val="a3"/>
    <w:rsid w:val="00E275F3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Title">
    <w:name w:val="ConsPlusTitle"/>
    <w:rsid w:val="00E275F3"/>
    <w:pPr>
      <w:widowControl w:val="0"/>
      <w:autoSpaceDE w:val="0"/>
      <w:autoSpaceDN w:val="0"/>
      <w:spacing w:after="0" w:line="240" w:lineRule="auto"/>
      <w:jc w:val="left"/>
    </w:pPr>
    <w:rPr>
      <w:rFonts w:ascii="Calibri" w:eastAsia="Times New Roman" w:hAnsi="Calibri" w:cs="Calibri"/>
      <w:b/>
      <w:szCs w:val="20"/>
      <w:lang w:eastAsia="ru-RU"/>
    </w:rPr>
  </w:style>
  <w:style w:type="paragraph" w:styleId="a5">
    <w:name w:val="Normal (Web)"/>
    <w:basedOn w:val="a"/>
    <w:link w:val="a6"/>
    <w:uiPriority w:val="99"/>
    <w:rsid w:val="00BB7489"/>
    <w:pPr>
      <w:spacing w:before="100" w:beforeAutospacing="1" w:after="100" w:afterAutospacing="1"/>
    </w:pPr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5E4722"/>
    <w:rPr>
      <w:rFonts w:ascii="Arial" w:eastAsia="Arial" w:hAnsi="Arial" w:cs="Arial"/>
      <w:b/>
      <w:bCs/>
      <w:color w:val="000000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5E4722"/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5E4722"/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rsid w:val="005E4722"/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5E4722"/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rsid w:val="005E4722"/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character" w:styleId="a7">
    <w:name w:val="Hyperlink"/>
    <w:rsid w:val="005E4722"/>
    <w:rPr>
      <w:color w:val="0000FF"/>
      <w:u w:val="single"/>
    </w:rPr>
  </w:style>
  <w:style w:type="character" w:customStyle="1" w:styleId="apple-style-span">
    <w:name w:val="apple-style-span"/>
    <w:basedOn w:val="a0"/>
    <w:rsid w:val="005E4722"/>
  </w:style>
  <w:style w:type="paragraph" w:styleId="a8">
    <w:name w:val="List Paragraph"/>
    <w:basedOn w:val="a"/>
    <w:qFormat/>
    <w:rsid w:val="005E4722"/>
    <w:pPr>
      <w:ind w:left="720"/>
      <w:contextualSpacing/>
    </w:pPr>
  </w:style>
  <w:style w:type="paragraph" w:customStyle="1" w:styleId="ConsPlusNormal">
    <w:name w:val="ConsPlusNormal"/>
    <w:rsid w:val="005C5DBE"/>
    <w:pPr>
      <w:autoSpaceDE w:val="0"/>
      <w:autoSpaceDN w:val="0"/>
      <w:adjustRightInd w:val="0"/>
      <w:spacing w:after="0" w:line="240" w:lineRule="auto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1">
    <w:name w:val="Название1"/>
    <w:basedOn w:val="a"/>
    <w:rsid w:val="005C5DBE"/>
    <w:pPr>
      <w:jc w:val="center"/>
    </w:pPr>
    <w:rPr>
      <w:rFonts w:ascii="Arial" w:hAnsi="Arial"/>
      <w:sz w:val="24"/>
    </w:rPr>
  </w:style>
  <w:style w:type="character" w:customStyle="1" w:styleId="a6">
    <w:name w:val="Обычный (веб) Знак"/>
    <w:basedOn w:val="a0"/>
    <w:link w:val="a5"/>
    <w:rsid w:val="005C5DB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annotation text"/>
    <w:basedOn w:val="a"/>
    <w:link w:val="aa"/>
    <w:semiHidden/>
    <w:rsid w:val="008338FC"/>
    <w:rPr>
      <w:color w:val="000000"/>
      <w:sz w:val="20"/>
    </w:rPr>
  </w:style>
  <w:style w:type="character" w:customStyle="1" w:styleId="aa">
    <w:name w:val="Текст примечания Знак"/>
    <w:basedOn w:val="a0"/>
    <w:link w:val="a9"/>
    <w:semiHidden/>
    <w:rsid w:val="008338FC"/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semiHidden/>
    <w:rsid w:val="008338FC"/>
    <w:rPr>
      <w:b/>
      <w:bCs/>
    </w:rPr>
  </w:style>
  <w:style w:type="character" w:customStyle="1" w:styleId="ac">
    <w:name w:val="Тема примечания Знак"/>
    <w:basedOn w:val="aa"/>
    <w:link w:val="ab"/>
    <w:semiHidden/>
    <w:rsid w:val="008338FC"/>
    <w:rPr>
      <w:b/>
      <w:bCs/>
    </w:rPr>
  </w:style>
  <w:style w:type="paragraph" w:styleId="ad">
    <w:name w:val="Balloon Text"/>
    <w:basedOn w:val="a"/>
    <w:link w:val="ae"/>
    <w:semiHidden/>
    <w:rsid w:val="008338FC"/>
    <w:rPr>
      <w:rFonts w:ascii="Tahoma" w:hAnsi="Tahoma" w:cs="Tahoma"/>
      <w:color w:val="000000"/>
      <w:sz w:val="16"/>
      <w:szCs w:val="16"/>
    </w:rPr>
  </w:style>
  <w:style w:type="character" w:customStyle="1" w:styleId="ae">
    <w:name w:val="Текст выноски Знак"/>
    <w:basedOn w:val="a0"/>
    <w:link w:val="ad"/>
    <w:semiHidden/>
    <w:rsid w:val="008338FC"/>
    <w:rPr>
      <w:rFonts w:ascii="Tahoma" w:eastAsia="Times New Roman" w:hAnsi="Tahoma" w:cs="Tahoma"/>
      <w:color w:val="000000"/>
      <w:sz w:val="16"/>
      <w:szCs w:val="16"/>
      <w:lang w:eastAsia="ru-RU"/>
    </w:rPr>
  </w:style>
  <w:style w:type="character" w:styleId="af">
    <w:name w:val="FollowedHyperlink"/>
    <w:rsid w:val="008338FC"/>
    <w:rPr>
      <w:color w:val="800080"/>
      <w:u w:val="single"/>
    </w:rPr>
  </w:style>
  <w:style w:type="character" w:customStyle="1" w:styleId="apple-converted-space">
    <w:name w:val="apple-converted-space"/>
    <w:rsid w:val="008338FC"/>
  </w:style>
  <w:style w:type="paragraph" w:styleId="af0">
    <w:name w:val="Body Text Indent"/>
    <w:basedOn w:val="a"/>
    <w:link w:val="af1"/>
    <w:rsid w:val="008338FC"/>
    <w:pPr>
      <w:spacing w:after="120"/>
      <w:ind w:left="283"/>
    </w:pPr>
    <w:rPr>
      <w:color w:val="000000"/>
      <w:szCs w:val="28"/>
    </w:rPr>
  </w:style>
  <w:style w:type="character" w:customStyle="1" w:styleId="af1">
    <w:name w:val="Основной текст с отступом Знак"/>
    <w:basedOn w:val="a0"/>
    <w:link w:val="af0"/>
    <w:rsid w:val="008338FC"/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styleId="af2">
    <w:name w:val="header"/>
    <w:basedOn w:val="a"/>
    <w:link w:val="af3"/>
    <w:rsid w:val="008338FC"/>
    <w:pPr>
      <w:tabs>
        <w:tab w:val="center" w:pos="4677"/>
        <w:tab w:val="right" w:pos="9355"/>
      </w:tabs>
    </w:pPr>
    <w:rPr>
      <w:color w:val="000000"/>
      <w:szCs w:val="28"/>
    </w:rPr>
  </w:style>
  <w:style w:type="character" w:customStyle="1" w:styleId="af3">
    <w:name w:val="Верхний колонтитул Знак"/>
    <w:basedOn w:val="a0"/>
    <w:link w:val="af2"/>
    <w:rsid w:val="008338FC"/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styleId="af4">
    <w:name w:val="footer"/>
    <w:basedOn w:val="a"/>
    <w:link w:val="af5"/>
    <w:rsid w:val="008338FC"/>
    <w:pPr>
      <w:tabs>
        <w:tab w:val="center" w:pos="4677"/>
        <w:tab w:val="right" w:pos="9355"/>
      </w:tabs>
    </w:pPr>
    <w:rPr>
      <w:color w:val="000000"/>
      <w:szCs w:val="28"/>
    </w:rPr>
  </w:style>
  <w:style w:type="character" w:customStyle="1" w:styleId="af5">
    <w:name w:val="Нижний колонтитул Знак"/>
    <w:basedOn w:val="a0"/>
    <w:link w:val="af4"/>
    <w:rsid w:val="008338FC"/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12">
    <w:name w:val="Без интервала1"/>
    <w:uiPriority w:val="99"/>
    <w:qFormat/>
    <w:rsid w:val="008338FC"/>
    <w:pPr>
      <w:spacing w:after="0" w:line="240" w:lineRule="auto"/>
      <w:jc w:val="left"/>
    </w:pPr>
    <w:rPr>
      <w:rFonts w:ascii="Calibri" w:eastAsia="Calibri" w:hAnsi="Calibri" w:cs="Calibri"/>
      <w:sz w:val="28"/>
      <w:szCs w:val="28"/>
    </w:rPr>
  </w:style>
  <w:style w:type="paragraph" w:customStyle="1" w:styleId="ConsPlusNonformat">
    <w:name w:val="ConsPlusNonformat"/>
    <w:rsid w:val="008338FC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f6">
    <w:name w:val="Table Grid"/>
    <w:basedOn w:val="a1"/>
    <w:rsid w:val="008338FC"/>
    <w:pPr>
      <w:spacing w:after="0" w:line="240" w:lineRule="auto"/>
      <w:jc w:val="left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15">
    <w:name w:val="Font Style15"/>
    <w:basedOn w:val="a0"/>
    <w:uiPriority w:val="99"/>
    <w:rsid w:val="008338FC"/>
    <w:rPr>
      <w:rFonts w:ascii="Times New Roman" w:hAnsi="Times New Roman" w:cs="Times New Roman" w:hint="default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26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file:///D:\&#1052;&#1086;&#1080;%20&#1044;&#1086;&#1082;&#1091;&#1084;&#1077;&#1085;&#1090;&#1099;\&#1047;&#1072;&#1082;&#1086;&#1085;&#1099;\&#1060;&#1077;&#1076;&#1077;&#1088;&#1072;&#1083;&#1100;&#1085;&#1099;&#1081;%20&#1079;&#1072;&#1082;&#1086;&#1085;%20&#1086;&#1090;%2027.07.2010%20N%20210-&#1060;&#1047;%20(&#1088;&#1077;&#1076;.%20&#1086;&#1090;%2030.12.2020.rtf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F77489-B0A3-41B8-AF8F-EECB56657E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323</TotalTime>
  <Pages>2</Pages>
  <Words>403</Words>
  <Characters>2300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2698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Balman</dc:creator>
  <cp:keywords/>
  <dc:description/>
  <cp:lastModifiedBy>Balman</cp:lastModifiedBy>
  <cp:revision>42</cp:revision>
  <cp:lastPrinted>2019-10-16T08:03:00Z</cp:lastPrinted>
  <dcterms:created xsi:type="dcterms:W3CDTF">2018-10-01T08:51:00Z</dcterms:created>
  <dcterms:modified xsi:type="dcterms:W3CDTF">2021-04-07T09:08:00Z</dcterms:modified>
</cp:coreProperties>
</file>